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064480CA" w14:textId="77777777" w:rsidR="006024C8" w:rsidRPr="006024C8" w:rsidRDefault="006024C8" w:rsidP="006024C8">
      <w:pPr>
        <w:suppressAutoHyphens/>
        <w:spacing w:after="60"/>
        <w:jc w:val="center"/>
        <w:rPr>
          <w:rFonts w:ascii="Arial" w:eastAsia="Calibri" w:hAnsi="Arial" w:cs="Arial"/>
          <w:b/>
          <w:bCs/>
          <w:sz w:val="22"/>
          <w:szCs w:val="22"/>
          <w:lang w:val="pl-PL"/>
        </w:rPr>
      </w:pPr>
      <w:r w:rsidRPr="006024C8">
        <w:rPr>
          <w:rFonts w:ascii="Arial" w:eastAsia="Calibri" w:hAnsi="Arial" w:cs="Arial"/>
          <w:b/>
          <w:sz w:val="22"/>
          <w:szCs w:val="22"/>
          <w:lang w:val="pl-PL"/>
        </w:rPr>
        <w:t>Wykonanie projektu budowlanego w ramach zadania pn</w:t>
      </w:r>
      <w:r w:rsidRPr="006024C8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.: </w:t>
      </w:r>
    </w:p>
    <w:p w14:paraId="0D0D6CCC" w14:textId="77777777" w:rsidR="006024C8" w:rsidRPr="006024C8" w:rsidRDefault="006024C8" w:rsidP="006024C8">
      <w:pPr>
        <w:suppressAutoHyphens/>
        <w:jc w:val="center"/>
        <w:rPr>
          <w:rFonts w:ascii="Arial" w:hAnsi="Arial" w:cs="Arial"/>
          <w:b/>
          <w:bCs/>
          <w:i/>
          <w:sz w:val="22"/>
          <w:szCs w:val="22"/>
          <w:lang w:val="pl-PL" w:eastAsia="pl-PL"/>
        </w:rPr>
      </w:pPr>
      <w:r w:rsidRPr="006024C8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 xml:space="preserve">„Rozbudowa i przebudowa drogi powiatowej Nr 1 165R Wadowice Górne - Zgórsko, </w:t>
      </w:r>
    </w:p>
    <w:p w14:paraId="5713966A" w14:textId="77777777" w:rsidR="006024C8" w:rsidRPr="006024C8" w:rsidRDefault="006024C8" w:rsidP="006024C8">
      <w:pPr>
        <w:suppressAutoHyphens/>
        <w:jc w:val="center"/>
        <w:rPr>
          <w:rFonts w:ascii="Arial" w:hAnsi="Arial" w:cs="Arial"/>
          <w:b/>
          <w:bCs/>
          <w:i/>
          <w:sz w:val="22"/>
          <w:szCs w:val="22"/>
          <w:lang w:val="pl-PL" w:eastAsia="pl-PL"/>
        </w:rPr>
      </w:pPr>
      <w:r w:rsidRPr="006024C8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>klasy "L"/</w:t>
      </w:r>
      <w:r w:rsidRPr="006024C8">
        <w:rPr>
          <w:rFonts w:ascii="Arial" w:hAnsi="Arial" w:cs="Arial"/>
          <w:b/>
          <w:bCs/>
          <w:i/>
          <w:lang w:val="pl-PL" w:eastAsia="pl-PL"/>
        </w:rPr>
        <w:t>lokalnej</w:t>
      </w:r>
      <w:r w:rsidRPr="006024C8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 xml:space="preserve"> wraz z urządzeniami oraz instalacjami, stanowiącymi całość </w:t>
      </w:r>
      <w:proofErr w:type="spellStart"/>
      <w:r w:rsidRPr="006024C8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>techniczno</w:t>
      </w:r>
      <w:proofErr w:type="spellEnd"/>
      <w:r w:rsidRPr="006024C8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>–użytkową, przeznaczoną do prowadzenia ruchu drogowego</w:t>
      </w:r>
    </w:p>
    <w:p w14:paraId="257E4537" w14:textId="77777777" w:rsidR="006024C8" w:rsidRPr="006024C8" w:rsidRDefault="006024C8" w:rsidP="006024C8">
      <w:pPr>
        <w:suppressAutoHyphens/>
        <w:jc w:val="center"/>
        <w:rPr>
          <w:rFonts w:ascii="Arial" w:hAnsi="Arial" w:cs="Arial"/>
          <w:b/>
          <w:bCs/>
          <w:i/>
          <w:sz w:val="22"/>
          <w:szCs w:val="22"/>
          <w:lang w:val="pl-PL" w:eastAsia="pl-PL"/>
        </w:rPr>
      </w:pPr>
      <w:r w:rsidRPr="006024C8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 xml:space="preserve"> polegająca na stabilizacji osuwiska nr </w:t>
      </w:r>
      <w:proofErr w:type="spellStart"/>
      <w:r w:rsidRPr="006024C8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>ewid</w:t>
      </w:r>
      <w:proofErr w:type="spellEnd"/>
      <w:r w:rsidRPr="006024C8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 xml:space="preserve">. 18-11-085-081411 </w:t>
      </w:r>
    </w:p>
    <w:p w14:paraId="78320740" w14:textId="77777777" w:rsidR="006024C8" w:rsidRPr="006024C8" w:rsidRDefault="006024C8" w:rsidP="006024C8">
      <w:pPr>
        <w:suppressAutoHyphens/>
        <w:jc w:val="center"/>
        <w:rPr>
          <w:rFonts w:ascii="Arial" w:hAnsi="Arial" w:cs="Arial"/>
          <w:b/>
          <w:bCs/>
          <w:i/>
          <w:sz w:val="22"/>
          <w:szCs w:val="22"/>
          <w:lang w:val="pl-PL" w:eastAsia="pl-PL"/>
        </w:rPr>
      </w:pPr>
      <w:r w:rsidRPr="006024C8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 xml:space="preserve">w celu zabezpieczenia drogi powiatowej Nr 1 165R Wadowice Górne - Zgórsko </w:t>
      </w:r>
    </w:p>
    <w:p w14:paraId="324D0BE6" w14:textId="77777777" w:rsidR="006024C8" w:rsidRPr="006024C8" w:rsidRDefault="006024C8" w:rsidP="006024C8">
      <w:pPr>
        <w:suppressAutoHyphens/>
        <w:spacing w:after="60"/>
        <w:jc w:val="center"/>
        <w:rPr>
          <w:rFonts w:ascii="Arial" w:hAnsi="Arial" w:cs="Arial"/>
          <w:b/>
          <w:bCs/>
          <w:i/>
          <w:sz w:val="22"/>
          <w:szCs w:val="22"/>
          <w:lang w:val="pl-PL" w:eastAsia="pl-PL"/>
        </w:rPr>
      </w:pPr>
      <w:r w:rsidRPr="006024C8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>w m. Zgórsko, gm. Radomyśl Wielki,  pow. mielecki, wojew. podkarpackie"</w:t>
      </w:r>
    </w:p>
    <w:p w14:paraId="6BCA141B" w14:textId="50CE54E4" w:rsidR="006A0A40" w:rsidRPr="00CB7739" w:rsidRDefault="006024C8" w:rsidP="006024C8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6024C8">
        <w:rPr>
          <w:rFonts w:ascii="Arial" w:eastAsia="Calibri" w:hAnsi="Arial" w:cs="Arial"/>
          <w:b/>
          <w:sz w:val="22"/>
          <w:szCs w:val="22"/>
          <w:lang w:val="pl-PL"/>
        </w:rPr>
        <w:t xml:space="preserve">oraz uzyskanie decyzji </w:t>
      </w:r>
      <w:proofErr w:type="spellStart"/>
      <w:r w:rsidRPr="006024C8">
        <w:rPr>
          <w:rFonts w:ascii="Arial" w:eastAsia="Calibri" w:hAnsi="Arial" w:cs="Arial"/>
          <w:b/>
          <w:sz w:val="22"/>
          <w:szCs w:val="22"/>
          <w:lang w:val="pl-PL"/>
        </w:rPr>
        <w:t>ZRiD</w:t>
      </w:r>
      <w:proofErr w:type="spellEnd"/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5E2581BD" w:rsidR="006A0A40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FEF0E4B" w14:textId="77777777" w:rsidR="006024C8" w:rsidRPr="00CB7739" w:rsidRDefault="006024C8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lastRenderedPageBreak/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13D3C" w14:textId="77777777" w:rsidR="007879DE" w:rsidRDefault="007879DE" w:rsidP="00AC1A4B">
      <w:r>
        <w:separator/>
      </w:r>
    </w:p>
  </w:endnote>
  <w:endnote w:type="continuationSeparator" w:id="0">
    <w:p w14:paraId="074691B7" w14:textId="77777777" w:rsidR="007879DE" w:rsidRDefault="007879D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6875B" w14:textId="77777777" w:rsidR="007879DE" w:rsidRDefault="007879DE" w:rsidP="00AC1A4B">
      <w:r>
        <w:separator/>
      </w:r>
    </w:p>
  </w:footnote>
  <w:footnote w:type="continuationSeparator" w:id="0">
    <w:p w14:paraId="6E04B6A0" w14:textId="77777777" w:rsidR="007879DE" w:rsidRDefault="007879D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446DE2C2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7053D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4E511C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4E511C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E5F3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B62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0EF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511C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24C8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879DE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6BDA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053D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13</cp:revision>
  <cp:lastPrinted>2021-01-22T11:31:00Z</cp:lastPrinted>
  <dcterms:created xsi:type="dcterms:W3CDTF">2021-02-17T13:08:00Z</dcterms:created>
  <dcterms:modified xsi:type="dcterms:W3CDTF">2022-03-18T08:48:00Z</dcterms:modified>
</cp:coreProperties>
</file>